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42C31C" w14:textId="3108DA5A" w:rsidR="0006144A" w:rsidRPr="00267CFE" w:rsidRDefault="0006144A" w:rsidP="008C42B3">
      <w:pPr>
        <w:widowControl w:val="0"/>
        <w:autoSpaceDN w:val="0"/>
        <w:spacing w:after="120" w:line="260" w:lineRule="atLeast"/>
        <w:ind w:left="357" w:hanging="357"/>
        <w:jc w:val="right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5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124404A8" w14:textId="77777777" w:rsidR="0006144A" w:rsidRDefault="0006144A" w:rsidP="0006144A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Zobowiązanie podmiotu udostępniającego zasoby</w:t>
      </w:r>
    </w:p>
    <w:p w14:paraId="567361B1" w14:textId="77777777" w:rsidR="0006144A" w:rsidRDefault="0006144A" w:rsidP="008C42B3">
      <w:pPr>
        <w:widowControl w:val="0"/>
        <w:autoSpaceDN w:val="0"/>
        <w:spacing w:line="36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o którym mowa w art. 118 ust. 3 ustawy Prawo zamówień publicznych</w:t>
      </w:r>
    </w:p>
    <w:p w14:paraId="2377BA24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Ja/my niżej podpisani</w:t>
      </w:r>
    </w:p>
    <w:p w14:paraId="432CADB3" w14:textId="77777777" w:rsidR="0006144A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kern w:val="3"/>
          <w:lang w:eastAsia="zh-CN"/>
        </w:rPr>
      </w:pPr>
    </w:p>
    <w:p w14:paraId="241095D4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i/>
          <w:kern w:val="3"/>
          <w:sz w:val="16"/>
          <w:szCs w:val="16"/>
          <w:lang w:eastAsia="zh-CN"/>
        </w:rPr>
        <w:t xml:space="preserve"> (imię i nazwisko osoby upoważnionej do reprezentowania podmiotu)</w:t>
      </w:r>
    </w:p>
    <w:p w14:paraId="2B50ABC7" w14:textId="77777777" w:rsidR="0006144A" w:rsidRDefault="0006144A" w:rsidP="0006144A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działając w imieniu i na rzecz:</w:t>
      </w:r>
    </w:p>
    <w:p w14:paraId="50DAA8E4" w14:textId="77777777" w:rsidR="0006144A" w:rsidRDefault="0006144A" w:rsidP="0006144A">
      <w:pPr>
        <w:keepNext/>
        <w:widowControl w:val="0"/>
        <w:autoSpaceDN w:val="0"/>
        <w:spacing w:line="360" w:lineRule="auto"/>
        <w:jc w:val="both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6F8E041F" w14:textId="77777777" w:rsidR="0006144A" w:rsidRPr="009955F0" w:rsidRDefault="0006144A" w:rsidP="008C42B3">
      <w:pPr>
        <w:keepNext/>
        <w:widowControl w:val="0"/>
        <w:pBdr>
          <w:top w:val="single" w:sz="4" w:space="1" w:color="auto"/>
        </w:pBdr>
        <w:autoSpaceDN w:val="0"/>
        <w:spacing w:after="120"/>
        <w:jc w:val="center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(nazwa podmiotu</w:t>
      </w:r>
      <w:r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 xml:space="preserve"> oddającego do dyspozycji zasoby</w:t>
      </w:r>
      <w:r w:rsidRPr="009955F0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)</w:t>
      </w:r>
    </w:p>
    <w:p w14:paraId="36411C89" w14:textId="77777777" w:rsidR="0006144A" w:rsidRDefault="0006144A" w:rsidP="0006144A">
      <w:pPr>
        <w:keepNext/>
        <w:widowControl w:val="0"/>
        <w:autoSpaceDN w:val="0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Oświadczam, iż z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obowiązuję się do </w:t>
      </w:r>
      <w:r>
        <w:rPr>
          <w:rFonts w:ascii="Tahoma" w:eastAsia="Lucida Sans Unicode" w:hAnsi="Tahoma" w:cs="Tahoma"/>
          <w:bCs/>
          <w:kern w:val="3"/>
          <w:lang w:eastAsia="zh-CN"/>
        </w:rPr>
        <w:t>oddania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 xml:space="preserve"> swoich zasobów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na potrzeby realizacji zamówienia</w:t>
      </w:r>
      <w:r w:rsidRPr="00646F43">
        <w:rPr>
          <w:rFonts w:ascii="Tahoma" w:eastAsia="Lucida Sans Unicode" w:hAnsi="Tahoma" w:cs="Tahoma"/>
          <w:bCs/>
          <w:kern w:val="3"/>
          <w:lang w:eastAsia="zh-CN"/>
        </w:rPr>
        <w:t>:</w:t>
      </w:r>
    </w:p>
    <w:p w14:paraId="7AF09699" w14:textId="77777777" w:rsidR="0006144A" w:rsidRPr="00646F43" w:rsidRDefault="0006144A" w:rsidP="0006144A">
      <w:pPr>
        <w:keepNext/>
        <w:widowControl w:val="0"/>
        <w:autoSpaceDN w:val="0"/>
        <w:spacing w:line="360" w:lineRule="auto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7ACE5BD2" w14:textId="257FCDDB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hanging="72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(określić zasoby –zdolność zawodowa)</w:t>
      </w:r>
    </w:p>
    <w:p w14:paraId="59A58B63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24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Wykonawcy:</w:t>
      </w:r>
    </w:p>
    <w:p w14:paraId="3EE137CC" w14:textId="77777777" w:rsidR="0006144A" w:rsidRDefault="0006144A" w:rsidP="0006144A">
      <w:pPr>
        <w:pStyle w:val="Akapitzlist"/>
        <w:keepNext/>
        <w:widowControl w:val="0"/>
        <w:suppressAutoHyphens/>
        <w:autoSpaceDN w:val="0"/>
        <w:spacing w:after="0" w:line="360" w:lineRule="auto"/>
        <w:ind w:left="0"/>
        <w:jc w:val="both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612656FD" w14:textId="77777777" w:rsidR="0006144A" w:rsidRPr="00917722" w:rsidRDefault="0006144A" w:rsidP="008C42B3">
      <w:pPr>
        <w:pStyle w:val="Akapitzlist"/>
        <w:keepNext/>
        <w:widowControl w:val="0"/>
        <w:pBdr>
          <w:top w:val="single" w:sz="4" w:space="1" w:color="auto"/>
        </w:pBdr>
        <w:suppressAutoHyphens/>
        <w:autoSpaceDN w:val="0"/>
        <w:spacing w:after="120"/>
        <w:ind w:left="0"/>
        <w:contextualSpacing w:val="0"/>
        <w:jc w:val="center"/>
        <w:textAlignment w:val="baseline"/>
        <w:outlineLvl w:val="0"/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</w:pPr>
      <w:r w:rsidRPr="00917722">
        <w:rPr>
          <w:rFonts w:ascii="Tahoma" w:eastAsia="Lucida Sans Unicode" w:hAnsi="Tahoma" w:cs="Tahoma"/>
          <w:bCs/>
          <w:i/>
          <w:kern w:val="3"/>
          <w:sz w:val="16"/>
          <w:szCs w:val="16"/>
          <w:lang w:eastAsia="zh-CN"/>
        </w:rPr>
        <w:t>(nazwa Wykonawcy, któremu zostaje udostępniony zasób)</w:t>
      </w:r>
    </w:p>
    <w:p w14:paraId="44B3ADF5" w14:textId="75EE7E91" w:rsidR="0006144A" w:rsidRDefault="0006144A" w:rsidP="008C42B3">
      <w:pPr>
        <w:spacing w:after="120"/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bCs/>
          <w:kern w:val="3"/>
          <w:lang w:eastAsia="zh-CN"/>
        </w:rPr>
        <w:t>w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celu dysponowania nimi w </w:t>
      </w:r>
      <w:r w:rsidRPr="00173AE0">
        <w:rPr>
          <w:rFonts w:ascii="Tahoma" w:eastAsia="Lucida Sans Unicode" w:hAnsi="Tahoma" w:cs="Tahoma"/>
          <w:bCs/>
          <w:kern w:val="3"/>
          <w:lang w:eastAsia="zh-CN"/>
        </w:rPr>
        <w:t>trakcie wykonywania zamówienia pn.:</w:t>
      </w:r>
      <w:r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932984" w:rsidRPr="00932984">
        <w:rPr>
          <w:rFonts w:ascii="Tahoma" w:eastAsia="Lucida Sans Unicode" w:hAnsi="Tahoma" w:cs="Tahoma"/>
          <w:b/>
          <w:kern w:val="3"/>
          <w:lang w:eastAsia="zh-CN"/>
        </w:rPr>
        <w:t>„</w:t>
      </w:r>
      <w:r w:rsidR="00932984">
        <w:rPr>
          <w:rFonts w:ascii="Tahoma" w:eastAsia="Lucida Sans Unicode" w:hAnsi="Tahoma" w:cs="Tahoma"/>
          <w:bCs/>
          <w:kern w:val="3"/>
          <w:lang w:eastAsia="zh-CN"/>
        </w:rPr>
        <w:t xml:space="preserve"> </w:t>
      </w:r>
      <w:r w:rsidR="00766E4B">
        <w:rPr>
          <w:rFonts w:ascii="Tahoma" w:hAnsi="Tahoma" w:cs="Tahoma"/>
          <w:b/>
        </w:rPr>
        <w:t>Renowacja elementów budynku starej szkoły z</w:t>
      </w:r>
      <w:r w:rsidR="00C24A53">
        <w:rPr>
          <w:rFonts w:ascii="Tahoma" w:hAnsi="Tahoma" w:cs="Tahoma"/>
          <w:b/>
        </w:rPr>
        <w:t xml:space="preserve"> roku</w:t>
      </w:r>
      <w:r w:rsidR="00766E4B">
        <w:rPr>
          <w:rFonts w:ascii="Tahoma" w:hAnsi="Tahoma" w:cs="Tahoma"/>
          <w:b/>
        </w:rPr>
        <w:t xml:space="preserve"> 1878, znajdującego się w ścisłej strefie zabytkowych obiektów sakralnych” 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>Oświadczam, że:</w:t>
      </w:r>
    </w:p>
    <w:p w14:paraId="3C255B28" w14:textId="7F4625A1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 w:rsidRPr="00646F43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Udostępniam Wykonawcy ww. zasoby w następującym zakresie:</w:t>
      </w:r>
    </w:p>
    <w:p w14:paraId="0026EE7E" w14:textId="77777777" w:rsidR="0006144A" w:rsidRPr="00646F43" w:rsidRDefault="0006144A" w:rsidP="008C42B3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20" w:line="360" w:lineRule="auto"/>
        <w:ind w:left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0980CE5" w14:textId="77777777" w:rsidR="0006144A" w:rsidRPr="00772737" w:rsidRDefault="0006144A" w:rsidP="008C42B3">
      <w:pPr>
        <w:keepNext/>
        <w:suppressAutoHyphens w:val="0"/>
        <w:overflowPunct/>
        <w:autoSpaceDE/>
        <w:spacing w:after="60"/>
        <w:ind w:left="709" w:hanging="425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Na potwierdzenie powyższego:</w:t>
      </w:r>
    </w:p>
    <w:p w14:paraId="1433A515" w14:textId="77777777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ind w:left="567" w:hanging="283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zdolności zawodowe nabyte w trakcie realizacji tych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świadczeń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przekazuję Wykonawcy w ramach niniejszego postępowania,</w:t>
      </w:r>
    </w:p>
    <w:p w14:paraId="1C50CA1B" w14:textId="38F4E0ED" w:rsidR="0006144A" w:rsidRPr="00772737" w:rsidRDefault="0006144A" w:rsidP="00204A8D">
      <w:pPr>
        <w:keepNext/>
        <w:numPr>
          <w:ilvl w:val="0"/>
          <w:numId w:val="76"/>
        </w:numPr>
        <w:suppressAutoHyphens w:val="0"/>
        <w:overflowPunct/>
        <w:autoSpaceDE/>
        <w:spacing w:after="120"/>
        <w:ind w:left="568" w:hanging="284"/>
        <w:jc w:val="both"/>
        <w:textAlignment w:val="auto"/>
        <w:outlineLvl w:val="2"/>
        <w:rPr>
          <w:rFonts w:ascii="Tahoma" w:hAnsi="Tahoma" w:cs="Tahoma"/>
          <w:bCs/>
          <w:i/>
          <w:kern w:val="0"/>
          <w:sz w:val="19"/>
          <w:szCs w:val="19"/>
          <w:lang w:eastAsia="pl-PL"/>
        </w:rPr>
      </w:pP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składam</w:t>
      </w:r>
      <w:r w:rsidRPr="00772737">
        <w:rPr>
          <w:rFonts w:ascii="Tahoma" w:hAnsi="Tahoma" w:cs="Tahoma"/>
          <w:b/>
          <w:bCs/>
          <w:i/>
          <w:kern w:val="0"/>
          <w:sz w:val="19"/>
          <w:szCs w:val="19"/>
          <w:lang w:eastAsia="pl-PL"/>
        </w:rPr>
        <w:t xml:space="preserve">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dokumenty potwierdzające, że wykonane </w:t>
      </w:r>
      <w:r w:rsidR="006D4D86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świadczenia,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które spełniają warunek udziału 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br/>
        <w:t>w postępow</w:t>
      </w:r>
      <w:r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aniu opisany w </w:t>
      </w:r>
      <w:r w:rsidR="00F755E9"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ust</w:t>
      </w:r>
      <w:r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. </w:t>
      </w:r>
      <w:r w:rsidR="00D9792F"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4</w:t>
      </w:r>
      <w:r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.4 rozdziału I</w:t>
      </w:r>
      <w:r w:rsidR="00D9792F"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X</w:t>
      </w:r>
      <w:r w:rsidRPr="005357A5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 xml:space="preserve"> SWZ</w:t>
      </w:r>
      <w:r w:rsidRPr="00772737">
        <w:rPr>
          <w:rFonts w:ascii="Tahoma" w:hAnsi="Tahoma" w:cs="Tahoma"/>
          <w:bCs/>
          <w:i/>
          <w:kern w:val="0"/>
          <w:sz w:val="19"/>
          <w:szCs w:val="19"/>
          <w:lang w:eastAsia="pl-PL"/>
        </w:rPr>
        <w:t>, zostały wykonane należycie.</w:t>
      </w:r>
    </w:p>
    <w:p w14:paraId="62663F7B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udostępnionych moich zasobów przy wykonywaniu zamówienia będzie następujący:</w:t>
      </w:r>
    </w:p>
    <w:p w14:paraId="079E2B14" w14:textId="77777777" w:rsidR="0006144A" w:rsidRPr="00677C15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59E74620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before="120"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Okres udostępnienia moich zasobów przy wykonywaniu zamówienia będzie następujący:</w:t>
      </w:r>
    </w:p>
    <w:p w14:paraId="187A2BBE" w14:textId="77777777" w:rsidR="0006144A" w:rsidRPr="00ED392D" w:rsidRDefault="0006144A" w:rsidP="008C42B3">
      <w:pPr>
        <w:keepNext/>
        <w:widowControl w:val="0"/>
        <w:pBdr>
          <w:bottom w:val="single" w:sz="4" w:space="1" w:color="auto"/>
        </w:pBdr>
        <w:autoSpaceDN w:val="0"/>
        <w:spacing w:after="60" w:line="360" w:lineRule="auto"/>
        <w:ind w:left="284"/>
        <w:outlineLvl w:val="0"/>
        <w:rPr>
          <w:rFonts w:ascii="Tahoma" w:eastAsia="Lucida Sans Unicode" w:hAnsi="Tahoma" w:cs="Tahoma"/>
          <w:bCs/>
          <w:kern w:val="3"/>
          <w:lang w:eastAsia="zh-CN"/>
        </w:rPr>
      </w:pPr>
    </w:p>
    <w:p w14:paraId="21ECE401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0"/>
        <w:ind w:left="284" w:hanging="284"/>
        <w:contextualSpacing w:val="0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Sposób wykorzystania moich zasobów przy wykonywaniu zamówienia będzie następujący:</w:t>
      </w:r>
    </w:p>
    <w:p w14:paraId="17F3B4E3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before="240"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B6F169E" w14:textId="77777777" w:rsidR="0006144A" w:rsidRDefault="0006144A" w:rsidP="00204A8D">
      <w:pPr>
        <w:pStyle w:val="Akapitzlist"/>
        <w:keepNext/>
        <w:widowControl w:val="0"/>
        <w:numPr>
          <w:ilvl w:val="0"/>
          <w:numId w:val="75"/>
        </w:numPr>
        <w:suppressAutoHyphens/>
        <w:autoSpaceDN w:val="0"/>
        <w:spacing w:after="180"/>
        <w:ind w:left="284" w:hanging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 xml:space="preserve">Zrealizuję </w:t>
      </w:r>
      <w:r w:rsidR="006D4D86"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świadczenia</w:t>
      </w:r>
      <w:r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  <w:t>, których wskazane zdolności dotyczą w zakresie:</w:t>
      </w:r>
    </w:p>
    <w:p w14:paraId="6FC3A767" w14:textId="77777777" w:rsidR="0006144A" w:rsidRDefault="0006144A" w:rsidP="0006144A">
      <w:pPr>
        <w:pStyle w:val="Akapitzlist"/>
        <w:keepNext/>
        <w:widowControl w:val="0"/>
        <w:pBdr>
          <w:bottom w:val="single" w:sz="4" w:space="1" w:color="auto"/>
        </w:pBdr>
        <w:suppressAutoHyphens/>
        <w:autoSpaceDN w:val="0"/>
        <w:spacing w:after="180" w:line="360" w:lineRule="auto"/>
        <w:ind w:left="284"/>
        <w:textAlignment w:val="baseline"/>
        <w:outlineLvl w:val="0"/>
        <w:rPr>
          <w:rFonts w:ascii="Tahoma" w:eastAsia="Lucida Sans Unicode" w:hAnsi="Tahoma" w:cs="Tahoma"/>
          <w:bCs/>
          <w:kern w:val="3"/>
          <w:sz w:val="20"/>
          <w:szCs w:val="20"/>
          <w:lang w:eastAsia="zh-CN"/>
        </w:rPr>
      </w:pPr>
    </w:p>
    <w:p w14:paraId="7E556687" w14:textId="77777777" w:rsidR="007D7B1F" w:rsidRDefault="007D7B1F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</w:p>
    <w:p w14:paraId="3FFA0BEF" w14:textId="483A4427" w:rsidR="00D950B2" w:rsidRPr="00AD7864" w:rsidRDefault="00D950B2" w:rsidP="008C42B3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76A8B0DA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Zobowiązanie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095A404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zobowiązanie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7C1FB01" w14:textId="77777777" w:rsidR="00D950B2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Pr="00FC309C">
        <w:rPr>
          <w:rFonts w:cs="Tahoma"/>
          <w:sz w:val="16"/>
          <w:szCs w:val="16"/>
        </w:rPr>
        <w:t xml:space="preserve">ykonawca lub Wykonawca wspólnie ubiegający się o udzielenie zamówienia. </w:t>
      </w:r>
    </w:p>
    <w:p w14:paraId="02547B4B" w14:textId="3259E817" w:rsidR="00462F5E" w:rsidRDefault="00D950B2" w:rsidP="00652556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462F5E" w:rsidSect="000A109F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8E9914" w14:textId="77777777" w:rsidR="002C2F86" w:rsidRDefault="002C2F86" w:rsidP="00DA5839">
      <w:r>
        <w:separator/>
      </w:r>
    </w:p>
  </w:endnote>
  <w:endnote w:type="continuationSeparator" w:id="0">
    <w:p w14:paraId="1E323716" w14:textId="77777777" w:rsidR="002C2F86" w:rsidRDefault="002C2F86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7F441" w14:textId="77777777" w:rsidR="002C2F86" w:rsidRDefault="002C2F86" w:rsidP="00DA5839">
      <w:r>
        <w:separator/>
      </w:r>
    </w:p>
  </w:footnote>
  <w:footnote w:type="continuationSeparator" w:id="0">
    <w:p w14:paraId="7B0587FC" w14:textId="77777777" w:rsidR="002C2F86" w:rsidRDefault="002C2F86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79B12024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AA5ADC" w14:textId="0E509492" w:rsidR="000A109F" w:rsidRDefault="000A109F" w:rsidP="000A109F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3374DBDE" wp14:editId="252396B6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61598D65" wp14:editId="43924E4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</w:t>
    </w:r>
    <w:r w:rsidR="001F5E74">
      <w:rPr>
        <w:noProof/>
      </w:rPr>
      <w:drawing>
        <wp:inline distT="0" distB="0" distL="0" distR="0" wp14:anchorId="2AF0D436" wp14:editId="7409D2FD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</w:t>
    </w:r>
    <w:r w:rsidRPr="00F05012">
      <w:rPr>
        <w:noProof/>
        <w:lang w:eastAsia="pl-PL"/>
      </w:rPr>
      <w:drawing>
        <wp:inline distT="0" distB="0" distL="0" distR="0" wp14:anchorId="2151EA2C" wp14:editId="5E915A7F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6C7FDE" w14:textId="77777777" w:rsidR="000A109F" w:rsidRDefault="000A109F" w:rsidP="000A109F">
    <w:pPr>
      <w:pStyle w:val="Nagwek"/>
      <w:rPr>
        <w:noProof/>
        <w:lang w:eastAsia="pl-PL"/>
      </w:rPr>
    </w:pPr>
  </w:p>
  <w:p w14:paraId="4F72283C" w14:textId="14EC19BF" w:rsidR="000A109F" w:rsidRPr="00503B3C" w:rsidRDefault="000A109F" w:rsidP="000A109F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142B7E">
      <w:rPr>
        <w:b/>
        <w:caps/>
      </w:rPr>
      <w:t>PROGRAM ODBUDOWY ZABYTKÓW</w:t>
    </w:r>
  </w:p>
  <w:p w14:paraId="697E75AA" w14:textId="0216CE16" w:rsidR="000A109F" w:rsidRDefault="000A109F" w:rsidP="000A109F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42B7E">
      <w:rPr>
        <w:rFonts w:ascii="Tahoma" w:hAnsi="Tahoma" w:cs="Tahoma"/>
      </w:rPr>
      <w:t>8</w:t>
    </w:r>
    <w:r w:rsidRPr="00DF5681">
      <w:rPr>
        <w:rFonts w:ascii="Tahoma" w:hAnsi="Tahoma" w:cs="Tahoma"/>
      </w:rPr>
      <w:t>.202</w:t>
    </w:r>
    <w:r w:rsidR="00A65238">
      <w:rPr>
        <w:rFonts w:ascii="Tahoma" w:hAnsi="Tahoma" w:cs="Tahoma"/>
      </w:rPr>
      <w:t>4</w:t>
    </w:r>
  </w:p>
  <w:p w14:paraId="4AB1BD63" w14:textId="77777777" w:rsidR="000A109F" w:rsidRDefault="000A10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5979911">
    <w:abstractNumId w:val="2"/>
  </w:num>
  <w:num w:numId="2" w16cid:durableId="210504110">
    <w:abstractNumId w:val="148"/>
  </w:num>
  <w:num w:numId="3" w16cid:durableId="1001736794">
    <w:abstractNumId w:val="64"/>
  </w:num>
  <w:num w:numId="4" w16cid:durableId="307246203">
    <w:abstractNumId w:val="168"/>
  </w:num>
  <w:num w:numId="5" w16cid:durableId="1195921627">
    <w:abstractNumId w:val="192"/>
  </w:num>
  <w:num w:numId="6" w16cid:durableId="1236741793">
    <w:abstractNumId w:val="138"/>
  </w:num>
  <w:num w:numId="7" w16cid:durableId="1264000256">
    <w:abstractNumId w:val="149"/>
  </w:num>
  <w:num w:numId="8" w16cid:durableId="871958509">
    <w:abstractNumId w:val="54"/>
  </w:num>
  <w:num w:numId="9" w16cid:durableId="625411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20877521">
    <w:abstractNumId w:val="174"/>
  </w:num>
  <w:num w:numId="11" w16cid:durableId="1244798163">
    <w:abstractNumId w:val="133"/>
  </w:num>
  <w:num w:numId="12" w16cid:durableId="1112939293">
    <w:abstractNumId w:val="55"/>
  </w:num>
  <w:num w:numId="13" w16cid:durableId="1921672090">
    <w:abstractNumId w:val="92"/>
  </w:num>
  <w:num w:numId="14" w16cid:durableId="888960935">
    <w:abstractNumId w:val="140"/>
  </w:num>
  <w:num w:numId="15" w16cid:durableId="243491783">
    <w:abstractNumId w:val="161"/>
  </w:num>
  <w:num w:numId="16" w16cid:durableId="1864590965">
    <w:abstractNumId w:val="162"/>
  </w:num>
  <w:num w:numId="17" w16cid:durableId="1884561439">
    <w:abstractNumId w:val="88"/>
  </w:num>
  <w:num w:numId="18" w16cid:durableId="317659232">
    <w:abstractNumId w:val="62"/>
  </w:num>
  <w:num w:numId="19" w16cid:durableId="785151001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69369327">
    <w:abstractNumId w:val="53"/>
  </w:num>
  <w:num w:numId="21" w16cid:durableId="15159497">
    <w:abstractNumId w:val="188"/>
  </w:num>
  <w:num w:numId="22" w16cid:durableId="1667434989">
    <w:abstractNumId w:val="83"/>
  </w:num>
  <w:num w:numId="23" w16cid:durableId="688872468">
    <w:abstractNumId w:val="136"/>
  </w:num>
  <w:num w:numId="24" w16cid:durableId="267860622">
    <w:abstractNumId w:val="163"/>
  </w:num>
  <w:num w:numId="25" w16cid:durableId="442459308">
    <w:abstractNumId w:val="38"/>
  </w:num>
  <w:num w:numId="26" w16cid:durableId="77676203">
    <w:abstractNumId w:val="127"/>
  </w:num>
  <w:num w:numId="27" w16cid:durableId="1434010466">
    <w:abstractNumId w:val="101"/>
  </w:num>
  <w:num w:numId="28" w16cid:durableId="1367950108">
    <w:abstractNumId w:val="25"/>
  </w:num>
  <w:num w:numId="29" w16cid:durableId="1087071763">
    <w:abstractNumId w:val="116"/>
  </w:num>
  <w:num w:numId="30" w16cid:durableId="642974376">
    <w:abstractNumId w:val="147"/>
  </w:num>
  <w:num w:numId="31" w16cid:durableId="1379236934">
    <w:abstractNumId w:val="164"/>
  </w:num>
  <w:num w:numId="32" w16cid:durableId="452094624">
    <w:abstractNumId w:val="184"/>
  </w:num>
  <w:num w:numId="33" w16cid:durableId="1926723377">
    <w:abstractNumId w:val="121"/>
  </w:num>
  <w:num w:numId="34" w16cid:durableId="1309632081">
    <w:abstractNumId w:val="120"/>
  </w:num>
  <w:num w:numId="35" w16cid:durableId="428161775">
    <w:abstractNumId w:val="72"/>
  </w:num>
  <w:num w:numId="36" w16cid:durableId="761680592">
    <w:abstractNumId w:val="84"/>
  </w:num>
  <w:num w:numId="37" w16cid:durableId="794522274">
    <w:abstractNumId w:val="86"/>
  </w:num>
  <w:num w:numId="38" w16cid:durableId="6830744">
    <w:abstractNumId w:val="80"/>
  </w:num>
  <w:num w:numId="39" w16cid:durableId="877816568">
    <w:abstractNumId w:val="68"/>
  </w:num>
  <w:num w:numId="40" w16cid:durableId="502355741">
    <w:abstractNumId w:val="29"/>
  </w:num>
  <w:num w:numId="41" w16cid:durableId="1691367948">
    <w:abstractNumId w:val="152"/>
  </w:num>
  <w:num w:numId="42" w16cid:durableId="1705523684">
    <w:abstractNumId w:val="81"/>
  </w:num>
  <w:num w:numId="43" w16cid:durableId="372703491">
    <w:abstractNumId w:val="108"/>
  </w:num>
  <w:num w:numId="44" w16cid:durableId="1665477572">
    <w:abstractNumId w:val="118"/>
  </w:num>
  <w:num w:numId="45" w16cid:durableId="1080516360">
    <w:abstractNumId w:val="144"/>
  </w:num>
  <w:num w:numId="46" w16cid:durableId="1756511108">
    <w:abstractNumId w:val="27"/>
  </w:num>
  <w:num w:numId="47" w16cid:durableId="1180778444">
    <w:abstractNumId w:val="50"/>
  </w:num>
  <w:num w:numId="48" w16cid:durableId="1535271170">
    <w:abstractNumId w:val="97"/>
  </w:num>
  <w:num w:numId="49" w16cid:durableId="1555506622">
    <w:abstractNumId w:val="41"/>
  </w:num>
  <w:num w:numId="50" w16cid:durableId="1392578871">
    <w:abstractNumId w:val="36"/>
  </w:num>
  <w:num w:numId="51" w16cid:durableId="1862275281">
    <w:abstractNumId w:val="125"/>
  </w:num>
  <w:num w:numId="52" w16cid:durableId="229925584">
    <w:abstractNumId w:val="47"/>
  </w:num>
  <w:num w:numId="53" w16cid:durableId="230893990">
    <w:abstractNumId w:val="146"/>
  </w:num>
  <w:num w:numId="54" w16cid:durableId="1098718421">
    <w:abstractNumId w:val="105"/>
  </w:num>
  <w:num w:numId="55" w16cid:durableId="958098686">
    <w:abstractNumId w:val="60"/>
  </w:num>
  <w:num w:numId="56" w16cid:durableId="1770658965">
    <w:abstractNumId w:val="117"/>
  </w:num>
  <w:num w:numId="57" w16cid:durableId="352803722">
    <w:abstractNumId w:val="166"/>
  </w:num>
  <w:num w:numId="58" w16cid:durableId="827868137">
    <w:abstractNumId w:val="26"/>
  </w:num>
  <w:num w:numId="59" w16cid:durableId="2074962038">
    <w:abstractNumId w:val="154"/>
  </w:num>
  <w:num w:numId="60" w16cid:durableId="873034865">
    <w:abstractNumId w:val="182"/>
  </w:num>
  <w:num w:numId="61" w16cid:durableId="56403130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667173237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1293706454">
    <w:abstractNumId w:val="28"/>
  </w:num>
  <w:num w:numId="64" w16cid:durableId="844511585">
    <w:abstractNumId w:val="129"/>
  </w:num>
  <w:num w:numId="65" w16cid:durableId="1068306130">
    <w:abstractNumId w:val="34"/>
  </w:num>
  <w:num w:numId="66" w16cid:durableId="697587626">
    <w:abstractNumId w:val="110"/>
  </w:num>
  <w:num w:numId="67" w16cid:durableId="50810170">
    <w:abstractNumId w:val="52"/>
  </w:num>
  <w:num w:numId="68" w16cid:durableId="218634566">
    <w:abstractNumId w:val="176"/>
  </w:num>
  <w:num w:numId="69" w16cid:durableId="1869681789">
    <w:abstractNumId w:val="85"/>
  </w:num>
  <w:num w:numId="70" w16cid:durableId="544953912">
    <w:abstractNumId w:val="158"/>
  </w:num>
  <w:num w:numId="71" w16cid:durableId="1833326917">
    <w:abstractNumId w:val="35"/>
  </w:num>
  <w:num w:numId="72" w16cid:durableId="1794059964">
    <w:abstractNumId w:val="137"/>
  </w:num>
  <w:num w:numId="73" w16cid:durableId="716928489">
    <w:abstractNumId w:val="131"/>
  </w:num>
  <w:num w:numId="74" w16cid:durableId="1703480549">
    <w:abstractNumId w:val="111"/>
  </w:num>
  <w:num w:numId="75" w16cid:durableId="414789373">
    <w:abstractNumId w:val="191"/>
  </w:num>
  <w:num w:numId="76" w16cid:durableId="2141604289">
    <w:abstractNumId w:val="48"/>
  </w:num>
  <w:num w:numId="77" w16cid:durableId="1601334981">
    <w:abstractNumId w:val="100"/>
  </w:num>
  <w:num w:numId="78" w16cid:durableId="2054883345">
    <w:abstractNumId w:val="160"/>
  </w:num>
  <w:num w:numId="79" w16cid:durableId="1684552940">
    <w:abstractNumId w:val="172"/>
  </w:num>
  <w:num w:numId="80" w16cid:durableId="85808773">
    <w:abstractNumId w:val="46"/>
  </w:num>
  <w:num w:numId="81" w16cid:durableId="1680081109">
    <w:abstractNumId w:val="139"/>
  </w:num>
  <w:num w:numId="82" w16cid:durableId="587428653">
    <w:abstractNumId w:val="93"/>
  </w:num>
  <w:num w:numId="83" w16cid:durableId="843781294">
    <w:abstractNumId w:val="30"/>
  </w:num>
  <w:num w:numId="84" w16cid:durableId="1586961460">
    <w:abstractNumId w:val="56"/>
  </w:num>
  <w:num w:numId="85" w16cid:durableId="379594391">
    <w:abstractNumId w:val="185"/>
  </w:num>
  <w:num w:numId="86" w16cid:durableId="580137328">
    <w:abstractNumId w:val="70"/>
  </w:num>
  <w:num w:numId="87" w16cid:durableId="621151572">
    <w:abstractNumId w:val="51"/>
  </w:num>
  <w:num w:numId="88" w16cid:durableId="1729064636">
    <w:abstractNumId w:val="40"/>
  </w:num>
  <w:num w:numId="89" w16cid:durableId="1829712511">
    <w:abstractNumId w:val="193"/>
  </w:num>
  <w:num w:numId="90" w16cid:durableId="582379352">
    <w:abstractNumId w:val="75"/>
  </w:num>
  <w:num w:numId="91" w16cid:durableId="1739743942">
    <w:abstractNumId w:val="157"/>
  </w:num>
  <w:num w:numId="92" w16cid:durableId="208418000">
    <w:abstractNumId w:val="103"/>
  </w:num>
  <w:num w:numId="93" w16cid:durableId="17989919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2137674779">
    <w:abstractNumId w:val="40"/>
    <w:lvlOverride w:ilvl="0">
      <w:startOverride w:val="1"/>
    </w:lvlOverride>
  </w:num>
  <w:num w:numId="95" w16cid:durableId="428089467">
    <w:abstractNumId w:val="87"/>
  </w:num>
  <w:num w:numId="96" w16cid:durableId="122620882">
    <w:abstractNumId w:val="98"/>
  </w:num>
  <w:num w:numId="97" w16cid:durableId="702096327">
    <w:abstractNumId w:val="57"/>
  </w:num>
  <w:num w:numId="98" w16cid:durableId="1195000027">
    <w:abstractNumId w:val="5"/>
  </w:num>
  <w:num w:numId="99" w16cid:durableId="1397899696">
    <w:abstractNumId w:val="186"/>
  </w:num>
  <w:num w:numId="100" w16cid:durableId="1040743060">
    <w:abstractNumId w:val="134"/>
  </w:num>
  <w:num w:numId="101" w16cid:durableId="1640645701">
    <w:abstractNumId w:val="197"/>
  </w:num>
  <w:num w:numId="102" w16cid:durableId="1129084058">
    <w:abstractNumId w:val="132"/>
  </w:num>
  <w:num w:numId="103" w16cid:durableId="1545941091">
    <w:abstractNumId w:val="73"/>
  </w:num>
  <w:num w:numId="104" w16cid:durableId="517233341">
    <w:abstractNumId w:val="90"/>
  </w:num>
  <w:num w:numId="105" w16cid:durableId="695347185">
    <w:abstractNumId w:val="159"/>
  </w:num>
  <w:num w:numId="106" w16cid:durableId="1118257910">
    <w:abstractNumId w:val="119"/>
  </w:num>
  <w:num w:numId="107" w16cid:durableId="328143881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87314541">
    <w:abstractNumId w:val="173"/>
  </w:num>
  <w:num w:numId="109" w16cid:durableId="372507939">
    <w:abstractNumId w:val="32"/>
  </w:num>
  <w:num w:numId="110" w16cid:durableId="137110168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909536231">
    <w:abstractNumId w:val="177"/>
  </w:num>
  <w:num w:numId="112" w16cid:durableId="338124295">
    <w:abstractNumId w:val="126"/>
  </w:num>
  <w:num w:numId="113" w16cid:durableId="1042680580">
    <w:abstractNumId w:val="59"/>
  </w:num>
  <w:num w:numId="114" w16cid:durableId="1066418040">
    <w:abstractNumId w:val="39"/>
  </w:num>
  <w:num w:numId="115" w16cid:durableId="331226565">
    <w:abstractNumId w:val="142"/>
  </w:num>
  <w:num w:numId="116" w16cid:durableId="1597133078">
    <w:abstractNumId w:val="151"/>
  </w:num>
  <w:num w:numId="117" w16cid:durableId="1089229532">
    <w:abstractNumId w:val="183"/>
  </w:num>
  <w:num w:numId="118" w16cid:durableId="637607685">
    <w:abstractNumId w:val="112"/>
  </w:num>
  <w:num w:numId="119" w16cid:durableId="887765652">
    <w:abstractNumId w:val="65"/>
  </w:num>
  <w:num w:numId="120" w16cid:durableId="1207520989">
    <w:abstractNumId w:val="190"/>
  </w:num>
  <w:num w:numId="121" w16cid:durableId="1993175578">
    <w:abstractNumId w:val="114"/>
  </w:num>
  <w:num w:numId="122" w16cid:durableId="715394779">
    <w:abstractNumId w:val="99"/>
  </w:num>
  <w:num w:numId="123" w16cid:durableId="714893190">
    <w:abstractNumId w:val="113"/>
  </w:num>
  <w:num w:numId="124" w16cid:durableId="1011105004">
    <w:abstractNumId w:val="74"/>
  </w:num>
  <w:num w:numId="125" w16cid:durableId="768886842">
    <w:abstractNumId w:val="78"/>
  </w:num>
  <w:num w:numId="126" w16cid:durableId="1801730217">
    <w:abstractNumId w:val="71"/>
  </w:num>
  <w:num w:numId="127" w16cid:durableId="1546716096">
    <w:abstractNumId w:val="31"/>
  </w:num>
  <w:num w:numId="128" w16cid:durableId="1942881768">
    <w:abstractNumId w:val="66"/>
  </w:num>
  <w:num w:numId="129" w16cid:durableId="62088984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546677743">
    <w:abstractNumId w:val="194"/>
  </w:num>
  <w:num w:numId="131" w16cid:durableId="84689242">
    <w:abstractNumId w:val="141"/>
  </w:num>
  <w:num w:numId="132" w16cid:durableId="348070173">
    <w:abstractNumId w:val="175"/>
  </w:num>
  <w:num w:numId="133" w16cid:durableId="223683186">
    <w:abstractNumId w:val="189"/>
  </w:num>
  <w:num w:numId="134" w16cid:durableId="1397629524">
    <w:abstractNumId w:val="143"/>
  </w:num>
  <w:num w:numId="135" w16cid:durableId="1900284080">
    <w:abstractNumId w:val="178"/>
  </w:num>
  <w:num w:numId="136" w16cid:durableId="1834371018">
    <w:abstractNumId w:val="91"/>
  </w:num>
  <w:num w:numId="137" w16cid:durableId="363989810">
    <w:abstractNumId w:val="107"/>
  </w:num>
  <w:num w:numId="138" w16cid:durableId="340205190">
    <w:abstractNumId w:val="67"/>
  </w:num>
  <w:num w:numId="139" w16cid:durableId="433792157">
    <w:abstractNumId w:val="82"/>
  </w:num>
  <w:num w:numId="140" w16cid:durableId="514466477">
    <w:abstractNumId w:val="135"/>
  </w:num>
  <w:num w:numId="141" w16cid:durableId="241062503">
    <w:abstractNumId w:val="95"/>
  </w:num>
  <w:num w:numId="142" w16cid:durableId="1897860649">
    <w:abstractNumId w:val="79"/>
  </w:num>
  <w:num w:numId="143" w16cid:durableId="11497061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60098689">
    <w:abstractNumId w:val="128"/>
  </w:num>
  <w:num w:numId="145" w16cid:durableId="1797025640">
    <w:abstractNumId w:val="115"/>
  </w:num>
  <w:num w:numId="146" w16cid:durableId="1737043735">
    <w:abstractNumId w:val="43"/>
  </w:num>
  <w:num w:numId="147" w16cid:durableId="1724519137">
    <w:abstractNumId w:val="169"/>
  </w:num>
  <w:num w:numId="148" w16cid:durableId="532763753">
    <w:abstractNumId w:val="76"/>
  </w:num>
  <w:num w:numId="149" w16cid:durableId="335033841">
    <w:abstractNumId w:val="45"/>
  </w:num>
  <w:num w:numId="150" w16cid:durableId="806703292">
    <w:abstractNumId w:val="153"/>
  </w:num>
  <w:num w:numId="151" w16cid:durableId="219483432">
    <w:abstractNumId w:val="37"/>
  </w:num>
  <w:num w:numId="152" w16cid:durableId="2106266755">
    <w:abstractNumId w:val="89"/>
  </w:num>
  <w:num w:numId="153" w16cid:durableId="613175586">
    <w:abstractNumId w:val="122"/>
  </w:num>
  <w:num w:numId="154" w16cid:durableId="1867451002">
    <w:abstractNumId w:val="96"/>
  </w:num>
  <w:num w:numId="155" w16cid:durableId="474371915">
    <w:abstractNumId w:val="130"/>
  </w:num>
  <w:num w:numId="156" w16cid:durableId="831138418">
    <w:abstractNumId w:val="195"/>
  </w:num>
  <w:num w:numId="157" w16cid:durableId="444427550">
    <w:abstractNumId w:val="77"/>
  </w:num>
  <w:num w:numId="158" w16cid:durableId="1263028545">
    <w:abstractNumId w:val="155"/>
  </w:num>
  <w:num w:numId="159" w16cid:durableId="1113600133">
    <w:abstractNumId w:val="109"/>
  </w:num>
  <w:num w:numId="160" w16cid:durableId="481238586">
    <w:abstractNumId w:val="187"/>
  </w:num>
  <w:num w:numId="161" w16cid:durableId="1683625292">
    <w:abstractNumId w:val="33"/>
  </w:num>
  <w:num w:numId="162" w16cid:durableId="1606379721">
    <w:abstractNumId w:val="44"/>
  </w:num>
  <w:num w:numId="163" w16cid:durableId="926187311">
    <w:abstractNumId w:val="69"/>
  </w:num>
  <w:num w:numId="164" w16cid:durableId="455874395">
    <w:abstractNumId w:val="167"/>
  </w:num>
  <w:num w:numId="165" w16cid:durableId="1072697267">
    <w:abstractNumId w:val="150"/>
  </w:num>
  <w:num w:numId="166" w16cid:durableId="365522579">
    <w:abstractNumId w:val="106"/>
  </w:num>
  <w:num w:numId="167" w16cid:durableId="1304772325">
    <w:abstractNumId w:val="165"/>
  </w:num>
  <w:num w:numId="168" w16cid:durableId="639963749">
    <w:abstractNumId w:val="58"/>
  </w:num>
  <w:num w:numId="169" w16cid:durableId="2110737119">
    <w:abstractNumId w:val="124"/>
  </w:num>
  <w:num w:numId="170" w16cid:durableId="1871651605">
    <w:abstractNumId w:val="104"/>
  </w:num>
  <w:num w:numId="171" w16cid:durableId="148251150">
    <w:abstractNumId w:val="145"/>
  </w:num>
  <w:num w:numId="172" w16cid:durableId="1077822408">
    <w:abstractNumId w:val="170"/>
  </w:num>
  <w:num w:numId="173" w16cid:durableId="16927703">
    <w:abstractNumId w:val="42"/>
  </w:num>
  <w:num w:numId="174" w16cid:durableId="1149789455">
    <w:abstractNumId w:val="156"/>
  </w:num>
  <w:num w:numId="175" w16cid:durableId="1188373366">
    <w:abstractNumId w:val="0"/>
  </w:num>
  <w:num w:numId="176" w16cid:durableId="446432222">
    <w:abstractNumId w:val="94"/>
  </w:num>
  <w:num w:numId="177" w16cid:durableId="479078179">
    <w:abstractNumId w:val="49"/>
  </w:num>
  <w:num w:numId="178" w16cid:durableId="1079644289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09F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7B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2B7E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3150"/>
    <w:rsid w:val="001A4225"/>
    <w:rsid w:val="001A4A77"/>
    <w:rsid w:val="001A59F1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5E74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2F86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06FC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5A92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0E73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354C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7A5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3F6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120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2154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1F8"/>
    <w:rsid w:val="00640A05"/>
    <w:rsid w:val="00642739"/>
    <w:rsid w:val="006429FC"/>
    <w:rsid w:val="00642C8B"/>
    <w:rsid w:val="006430E5"/>
    <w:rsid w:val="00644AB4"/>
    <w:rsid w:val="0064667C"/>
    <w:rsid w:val="006471B6"/>
    <w:rsid w:val="00647883"/>
    <w:rsid w:val="00647B81"/>
    <w:rsid w:val="00650609"/>
    <w:rsid w:val="00651F89"/>
    <w:rsid w:val="0065224B"/>
    <w:rsid w:val="00652556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D98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66E4B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1959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52BE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2984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10F6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639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5238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506"/>
    <w:rsid w:val="00A73A8F"/>
    <w:rsid w:val="00A73C63"/>
    <w:rsid w:val="00A73E11"/>
    <w:rsid w:val="00A76FA8"/>
    <w:rsid w:val="00A77AB1"/>
    <w:rsid w:val="00A77F50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06A8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0EF4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6F16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1BF8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281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C7887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4A53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4E2E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9792F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652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AD2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1AD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20F0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9B0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490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C36AD"/>
    <w:rsid w:val="000F0B03"/>
    <w:rsid w:val="00102000"/>
    <w:rsid w:val="001144D2"/>
    <w:rsid w:val="001311F0"/>
    <w:rsid w:val="00166AF0"/>
    <w:rsid w:val="002000B0"/>
    <w:rsid w:val="00221205"/>
    <w:rsid w:val="0022338D"/>
    <w:rsid w:val="0024348D"/>
    <w:rsid w:val="002751B2"/>
    <w:rsid w:val="00282BAD"/>
    <w:rsid w:val="002B0099"/>
    <w:rsid w:val="002F1EA1"/>
    <w:rsid w:val="00364815"/>
    <w:rsid w:val="003953B7"/>
    <w:rsid w:val="003F2155"/>
    <w:rsid w:val="004260D3"/>
    <w:rsid w:val="004906D2"/>
    <w:rsid w:val="004A1D53"/>
    <w:rsid w:val="004A71FD"/>
    <w:rsid w:val="004B3F1D"/>
    <w:rsid w:val="004B4CB6"/>
    <w:rsid w:val="004D439C"/>
    <w:rsid w:val="004F726E"/>
    <w:rsid w:val="00506DF6"/>
    <w:rsid w:val="00541F63"/>
    <w:rsid w:val="005630D0"/>
    <w:rsid w:val="0056784E"/>
    <w:rsid w:val="005874EC"/>
    <w:rsid w:val="005B7120"/>
    <w:rsid w:val="005C272E"/>
    <w:rsid w:val="005D2154"/>
    <w:rsid w:val="005F1A83"/>
    <w:rsid w:val="0061772C"/>
    <w:rsid w:val="00630E04"/>
    <w:rsid w:val="006401F8"/>
    <w:rsid w:val="00674A03"/>
    <w:rsid w:val="006949B4"/>
    <w:rsid w:val="006A5E95"/>
    <w:rsid w:val="006A6F48"/>
    <w:rsid w:val="006C258D"/>
    <w:rsid w:val="006E6C20"/>
    <w:rsid w:val="006F7E46"/>
    <w:rsid w:val="0073509F"/>
    <w:rsid w:val="00742937"/>
    <w:rsid w:val="007528C9"/>
    <w:rsid w:val="007C5C20"/>
    <w:rsid w:val="007E3D34"/>
    <w:rsid w:val="00806F37"/>
    <w:rsid w:val="008262E0"/>
    <w:rsid w:val="008279CB"/>
    <w:rsid w:val="008A13D6"/>
    <w:rsid w:val="008A1D87"/>
    <w:rsid w:val="008A4415"/>
    <w:rsid w:val="008A5846"/>
    <w:rsid w:val="008F1877"/>
    <w:rsid w:val="008F7062"/>
    <w:rsid w:val="00901B91"/>
    <w:rsid w:val="00973BF8"/>
    <w:rsid w:val="00975407"/>
    <w:rsid w:val="00A30EF7"/>
    <w:rsid w:val="00A66B6F"/>
    <w:rsid w:val="00A76104"/>
    <w:rsid w:val="00A91879"/>
    <w:rsid w:val="00AA69BC"/>
    <w:rsid w:val="00AC0159"/>
    <w:rsid w:val="00AD41C5"/>
    <w:rsid w:val="00AE3679"/>
    <w:rsid w:val="00B10EE6"/>
    <w:rsid w:val="00B24EE6"/>
    <w:rsid w:val="00B25235"/>
    <w:rsid w:val="00B36D78"/>
    <w:rsid w:val="00B65372"/>
    <w:rsid w:val="00B73BAD"/>
    <w:rsid w:val="00B91BF8"/>
    <w:rsid w:val="00BA7993"/>
    <w:rsid w:val="00BC5779"/>
    <w:rsid w:val="00BE23EB"/>
    <w:rsid w:val="00C0630B"/>
    <w:rsid w:val="00C46A5D"/>
    <w:rsid w:val="00C868E5"/>
    <w:rsid w:val="00CC01DC"/>
    <w:rsid w:val="00CD03E5"/>
    <w:rsid w:val="00D001D0"/>
    <w:rsid w:val="00D52805"/>
    <w:rsid w:val="00D52EE4"/>
    <w:rsid w:val="00D57689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62490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2024-07-01T12:43:00Z</dcterms:modified>
</cp:coreProperties>
</file>